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9487E" w14:textId="3B0AFCA9" w:rsidR="00FE024A" w:rsidRPr="007F727F" w:rsidRDefault="00FE024A" w:rsidP="00FE024A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7F727F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Załącznik nr </w:t>
      </w:r>
      <w:r w:rsidR="002313A8" w:rsidRPr="007F727F">
        <w:rPr>
          <w:rFonts w:eastAsia="Lucida Sans Unicode"/>
          <w:b/>
          <w:bCs/>
          <w:kern w:val="3"/>
          <w:sz w:val="22"/>
          <w:szCs w:val="22"/>
          <w:lang w:eastAsia="zh-CN"/>
        </w:rPr>
        <w:t>8</w:t>
      </w:r>
      <w:r w:rsidRPr="007F727F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do SWZ</w:t>
      </w:r>
    </w:p>
    <w:p w14:paraId="7A6ED705" w14:textId="77777777" w:rsidR="00FE024A" w:rsidRPr="007F727F" w:rsidRDefault="00FE024A" w:rsidP="00FE024A">
      <w:pPr>
        <w:widowControl w:val="0"/>
        <w:autoSpaceDN w:val="0"/>
        <w:ind w:right="-1134"/>
        <w:jc w:val="both"/>
        <w:rPr>
          <w:rFonts w:eastAsia="Lucida Sans Unicode"/>
          <w:kern w:val="3"/>
          <w:sz w:val="22"/>
          <w:szCs w:val="22"/>
          <w:lang w:eastAsia="zh-CN"/>
        </w:rPr>
      </w:pPr>
    </w:p>
    <w:p w14:paraId="093BE570" w14:textId="77777777" w:rsidR="00FE024A" w:rsidRPr="007F727F" w:rsidRDefault="00FE024A" w:rsidP="00FE024A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7F727F">
        <w:rPr>
          <w:rFonts w:eastAsia="Lucida Sans Unicode"/>
          <w:b/>
          <w:kern w:val="3"/>
          <w:sz w:val="22"/>
          <w:szCs w:val="22"/>
          <w:lang w:eastAsia="zh-CN"/>
        </w:rPr>
        <w:t xml:space="preserve">Oświadczenie </w:t>
      </w:r>
    </w:p>
    <w:p w14:paraId="59DDAEA9" w14:textId="77777777" w:rsidR="00FE024A" w:rsidRPr="007F727F" w:rsidRDefault="00FE024A" w:rsidP="00FE024A">
      <w:pPr>
        <w:widowControl w:val="0"/>
        <w:autoSpaceDN w:val="0"/>
        <w:spacing w:line="720" w:lineRule="auto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7F727F">
        <w:rPr>
          <w:rFonts w:eastAsia="Lucida Sans Unicode"/>
          <w:b/>
          <w:kern w:val="3"/>
          <w:sz w:val="22"/>
          <w:szCs w:val="22"/>
          <w:lang w:eastAsia="zh-CN"/>
        </w:rPr>
        <w:t>z art. 117 ust. 4 ustawy Prawo zamówień publicznych</w:t>
      </w:r>
    </w:p>
    <w:p w14:paraId="28827358" w14:textId="7ABF5B25" w:rsidR="00FE024A" w:rsidRPr="007F727F" w:rsidRDefault="00FE024A" w:rsidP="001F1D78">
      <w:pPr>
        <w:keepNext/>
        <w:widowControl w:val="0"/>
        <w:autoSpaceDN w:val="0"/>
        <w:jc w:val="both"/>
        <w:outlineLvl w:val="0"/>
        <w:rPr>
          <w:rFonts w:eastAsia="Lucida Sans Unicode"/>
          <w:kern w:val="3"/>
          <w:sz w:val="22"/>
          <w:szCs w:val="22"/>
          <w:lang w:eastAsia="zh-CN"/>
        </w:rPr>
      </w:pPr>
      <w:r w:rsidRPr="007F727F">
        <w:rPr>
          <w:rFonts w:eastAsia="Lucida Sans Unicode"/>
          <w:kern w:val="3"/>
          <w:sz w:val="22"/>
          <w:szCs w:val="22"/>
          <w:lang w:eastAsia="zh-CN"/>
        </w:rPr>
        <w:t>składane przez nw. wymienionych Wykonawców wspólnie ubiegających się o udzielenie zamówienia</w:t>
      </w:r>
      <w:r w:rsidR="001F1D78" w:rsidRPr="007F727F">
        <w:rPr>
          <w:rFonts w:eastAsia="Lucida Sans Unicode"/>
          <w:kern w:val="3"/>
          <w:sz w:val="22"/>
          <w:szCs w:val="22"/>
          <w:lang w:eastAsia="zh-CN"/>
        </w:rPr>
        <w:t xml:space="preserve"> na </w:t>
      </w:r>
      <w:r w:rsidR="001F1D78" w:rsidRPr="007F727F">
        <w:rPr>
          <w:rFonts w:eastAsia="Lucida Sans Unicode"/>
          <w:b/>
          <w:bCs/>
          <w:kern w:val="3"/>
          <w:sz w:val="22"/>
          <w:szCs w:val="22"/>
          <w:lang w:eastAsia="zh-CN"/>
        </w:rPr>
        <w:t>„Odbieranie i zagospodarowanie odpadów komunalnych pochodzących z terenu Gminy Mszana w okresie od 01.01.202</w:t>
      </w:r>
      <w:r w:rsidR="00794A1A">
        <w:rPr>
          <w:rFonts w:eastAsia="Lucida Sans Unicode"/>
          <w:b/>
          <w:bCs/>
          <w:kern w:val="3"/>
          <w:sz w:val="22"/>
          <w:szCs w:val="22"/>
          <w:lang w:eastAsia="zh-CN"/>
        </w:rPr>
        <w:t>5</w:t>
      </w:r>
      <w:r w:rsidR="001F1D78" w:rsidRPr="007F727F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do 31.12.202</w:t>
      </w:r>
      <w:r w:rsidR="00794A1A">
        <w:rPr>
          <w:rFonts w:eastAsia="Lucida Sans Unicode"/>
          <w:b/>
          <w:bCs/>
          <w:kern w:val="3"/>
          <w:sz w:val="22"/>
          <w:szCs w:val="22"/>
          <w:lang w:eastAsia="zh-CN"/>
        </w:rPr>
        <w:t>5r.</w:t>
      </w:r>
      <w:r w:rsidR="001F1D78" w:rsidRPr="007F727F">
        <w:rPr>
          <w:rFonts w:eastAsia="Lucida Sans Unicode"/>
          <w:b/>
          <w:bCs/>
          <w:kern w:val="3"/>
          <w:sz w:val="22"/>
          <w:szCs w:val="22"/>
          <w:lang w:eastAsia="zh-CN"/>
        </w:rPr>
        <w:t>”</w:t>
      </w:r>
      <w:r w:rsidRPr="007F727F">
        <w:rPr>
          <w:rFonts w:eastAsia="Lucida Sans Unicode"/>
          <w:b/>
          <w:bCs/>
          <w:kern w:val="3"/>
          <w:sz w:val="22"/>
          <w:szCs w:val="22"/>
          <w:lang w:eastAsia="zh-CN"/>
        </w:rPr>
        <w:t>:</w:t>
      </w:r>
    </w:p>
    <w:p w14:paraId="2F8FCAAA" w14:textId="77777777" w:rsidR="00FE024A" w:rsidRPr="007F727F" w:rsidRDefault="00FE024A" w:rsidP="00FE024A">
      <w:pPr>
        <w:widowControl w:val="0"/>
        <w:autoSpaceDN w:val="0"/>
        <w:spacing w:line="260" w:lineRule="atLeast"/>
        <w:ind w:left="357" w:hanging="357"/>
        <w:rPr>
          <w:rFonts w:eastAsia="Lucida Sans Unicode"/>
          <w:kern w:val="3"/>
          <w:sz w:val="22"/>
          <w:szCs w:val="22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516"/>
        <w:gridCol w:w="2560"/>
        <w:gridCol w:w="3787"/>
        <w:gridCol w:w="2225"/>
      </w:tblGrid>
      <w:tr w:rsidR="00FE024A" w:rsidRPr="007F727F" w14:paraId="4DC8DA50" w14:textId="77777777" w:rsidTr="00480922">
        <w:tc>
          <w:tcPr>
            <w:tcW w:w="485" w:type="dxa"/>
          </w:tcPr>
          <w:p w14:paraId="3A5EB17A" w14:textId="77777777" w:rsidR="00FE024A" w:rsidRPr="007F727F" w:rsidRDefault="00FE024A" w:rsidP="00480922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7F727F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Lp.</w:t>
            </w:r>
          </w:p>
        </w:tc>
        <w:tc>
          <w:tcPr>
            <w:tcW w:w="2566" w:type="dxa"/>
          </w:tcPr>
          <w:p w14:paraId="5DCB675E" w14:textId="77777777" w:rsidR="00FE024A" w:rsidRPr="007F727F" w:rsidRDefault="00FE024A" w:rsidP="00480922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7F727F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5F495704" w14:textId="77777777" w:rsidR="00FE024A" w:rsidRPr="007F727F" w:rsidRDefault="00FE024A" w:rsidP="00480922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7F727F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1B9C1470" w14:textId="77777777" w:rsidR="00FE024A" w:rsidRPr="007F727F" w:rsidRDefault="00FE024A" w:rsidP="00480922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7F727F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NIP</w:t>
            </w:r>
          </w:p>
        </w:tc>
      </w:tr>
      <w:tr w:rsidR="00FE024A" w:rsidRPr="007F727F" w14:paraId="4749EA3C" w14:textId="77777777" w:rsidTr="00480922">
        <w:tc>
          <w:tcPr>
            <w:tcW w:w="485" w:type="dxa"/>
          </w:tcPr>
          <w:p w14:paraId="2D6C0FCC" w14:textId="77777777" w:rsidR="00FE024A" w:rsidRPr="007F727F" w:rsidRDefault="00FE024A" w:rsidP="00480922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7F727F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2566" w:type="dxa"/>
          </w:tcPr>
          <w:p w14:paraId="25A6CBB2" w14:textId="77777777" w:rsidR="00FE024A" w:rsidRPr="007F727F" w:rsidRDefault="00FE024A" w:rsidP="00480922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3803" w:type="dxa"/>
          </w:tcPr>
          <w:p w14:paraId="0AE12331" w14:textId="77777777" w:rsidR="00FE024A" w:rsidRPr="007F727F" w:rsidRDefault="00FE024A" w:rsidP="00480922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234" w:type="dxa"/>
          </w:tcPr>
          <w:p w14:paraId="7A0FB2C3" w14:textId="77777777" w:rsidR="00FE024A" w:rsidRPr="007F727F" w:rsidRDefault="00FE024A" w:rsidP="00480922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</w:tr>
      <w:tr w:rsidR="00FE024A" w:rsidRPr="007F727F" w14:paraId="457FFC5B" w14:textId="77777777" w:rsidTr="00480922">
        <w:tc>
          <w:tcPr>
            <w:tcW w:w="485" w:type="dxa"/>
          </w:tcPr>
          <w:p w14:paraId="79ABE253" w14:textId="77777777" w:rsidR="00FE024A" w:rsidRPr="007F727F" w:rsidRDefault="00FE024A" w:rsidP="00480922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7F727F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2.</w:t>
            </w:r>
          </w:p>
        </w:tc>
        <w:tc>
          <w:tcPr>
            <w:tcW w:w="2566" w:type="dxa"/>
          </w:tcPr>
          <w:p w14:paraId="521684E2" w14:textId="77777777" w:rsidR="00FE024A" w:rsidRPr="007F727F" w:rsidRDefault="00FE024A" w:rsidP="00480922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3803" w:type="dxa"/>
          </w:tcPr>
          <w:p w14:paraId="44F4C052" w14:textId="77777777" w:rsidR="00FE024A" w:rsidRPr="007F727F" w:rsidRDefault="00FE024A" w:rsidP="00480922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234" w:type="dxa"/>
          </w:tcPr>
          <w:p w14:paraId="7C82EB0B" w14:textId="77777777" w:rsidR="00FE024A" w:rsidRPr="007F727F" w:rsidRDefault="00FE024A" w:rsidP="00480922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</w:tr>
    </w:tbl>
    <w:p w14:paraId="5A011689" w14:textId="77777777" w:rsidR="00FE024A" w:rsidRPr="007F727F" w:rsidRDefault="00FE024A" w:rsidP="00FE024A">
      <w:pPr>
        <w:widowControl w:val="0"/>
        <w:autoSpaceDN w:val="0"/>
        <w:spacing w:after="360" w:line="260" w:lineRule="atLeast"/>
        <w:ind w:left="357" w:hanging="357"/>
        <w:rPr>
          <w:rFonts w:eastAsia="Lucida Sans Unicode"/>
          <w:kern w:val="3"/>
          <w:sz w:val="22"/>
          <w:szCs w:val="22"/>
          <w:lang w:eastAsia="zh-CN"/>
        </w:rPr>
      </w:pPr>
    </w:p>
    <w:p w14:paraId="76CA59B0" w14:textId="77777777" w:rsidR="00FE024A" w:rsidRPr="007F727F" w:rsidRDefault="00FE024A" w:rsidP="00FE024A">
      <w:pPr>
        <w:widowControl w:val="0"/>
        <w:autoSpaceDN w:val="0"/>
        <w:spacing w:after="360" w:line="260" w:lineRule="atLeast"/>
        <w:jc w:val="both"/>
        <w:rPr>
          <w:rFonts w:eastAsia="Lucida Sans Unicode"/>
          <w:kern w:val="3"/>
          <w:sz w:val="22"/>
          <w:szCs w:val="22"/>
          <w:lang w:eastAsia="zh-CN"/>
        </w:rPr>
      </w:pPr>
      <w:r w:rsidRPr="007F727F">
        <w:rPr>
          <w:rFonts w:eastAsia="Lucida Sans Unicode"/>
          <w:kern w:val="3"/>
          <w:sz w:val="22"/>
          <w:szCs w:val="22"/>
          <w:lang w:eastAsia="zh-CN"/>
        </w:rPr>
        <w:t>Oświadczamy, że warunek dotyczący uprawnień do prowadzenia działalności zawodowej określony w pkt 3.</w:t>
      </w:r>
      <w:r w:rsidR="00253606" w:rsidRPr="007F727F">
        <w:rPr>
          <w:rFonts w:eastAsia="Lucida Sans Unicode"/>
          <w:kern w:val="3"/>
          <w:sz w:val="22"/>
          <w:szCs w:val="22"/>
          <w:lang w:eastAsia="zh-CN"/>
        </w:rPr>
        <w:t>2</w:t>
      </w:r>
      <w:r w:rsidRPr="007F727F">
        <w:rPr>
          <w:rFonts w:eastAsia="Lucida Sans Unicode"/>
          <w:kern w:val="3"/>
          <w:sz w:val="22"/>
          <w:szCs w:val="22"/>
          <w:lang w:eastAsia="zh-CN"/>
        </w:rPr>
        <w:t xml:space="preserve"> rozdziału III SWZ spełnia(ją)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FE024A" w:rsidRPr="007F727F" w14:paraId="5BDD197F" w14:textId="77777777" w:rsidTr="00480922">
        <w:tc>
          <w:tcPr>
            <w:tcW w:w="3100" w:type="dxa"/>
          </w:tcPr>
          <w:p w14:paraId="4BDF9F8F" w14:textId="77777777" w:rsidR="00FE024A" w:rsidRPr="007F727F" w:rsidRDefault="00FE024A" w:rsidP="00480922">
            <w:pPr>
              <w:widowControl w:val="0"/>
              <w:autoSpaceDN w:val="0"/>
              <w:spacing w:line="260" w:lineRule="atLeast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7F727F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5CF91D12" w14:textId="77777777" w:rsidR="00FE024A" w:rsidRPr="007F727F" w:rsidRDefault="00FE024A" w:rsidP="00253606">
            <w:pPr>
              <w:widowControl w:val="0"/>
              <w:autoSpaceDN w:val="0"/>
              <w:spacing w:line="260" w:lineRule="atLeast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7F727F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 xml:space="preserve">Zakres </w:t>
            </w:r>
            <w:r w:rsidR="00253606" w:rsidRPr="007F727F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usługi</w:t>
            </w:r>
            <w:r w:rsidRPr="007F727F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, któr</w:t>
            </w:r>
            <w:r w:rsidR="00253606" w:rsidRPr="007F727F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a</w:t>
            </w:r>
            <w:r w:rsidRPr="007F727F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 xml:space="preserve"> będ</w:t>
            </w:r>
            <w:r w:rsidR="00253606" w:rsidRPr="007F727F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zie realizowana</w:t>
            </w:r>
            <w:r w:rsidRPr="007F727F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 xml:space="preserve"> przez tego Wykonawcę</w:t>
            </w:r>
          </w:p>
        </w:tc>
      </w:tr>
      <w:tr w:rsidR="00FE024A" w:rsidRPr="007F727F" w14:paraId="3A8AA9A6" w14:textId="77777777" w:rsidTr="00480922">
        <w:tc>
          <w:tcPr>
            <w:tcW w:w="3100" w:type="dxa"/>
          </w:tcPr>
          <w:p w14:paraId="4C2814CC" w14:textId="77777777" w:rsidR="00FE024A" w:rsidRPr="007F727F" w:rsidRDefault="00FE024A" w:rsidP="00480922">
            <w:pPr>
              <w:widowControl w:val="0"/>
              <w:autoSpaceDN w:val="0"/>
              <w:spacing w:line="260" w:lineRule="atLeast"/>
              <w:jc w:val="both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5961" w:type="dxa"/>
          </w:tcPr>
          <w:p w14:paraId="38B2B305" w14:textId="77777777" w:rsidR="00FE024A" w:rsidRPr="007F727F" w:rsidRDefault="00FE024A" w:rsidP="00480922">
            <w:pPr>
              <w:widowControl w:val="0"/>
              <w:autoSpaceDN w:val="0"/>
              <w:spacing w:after="360" w:line="260" w:lineRule="atLeast"/>
              <w:jc w:val="both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</w:tr>
    </w:tbl>
    <w:p w14:paraId="043DF5DD" w14:textId="77777777" w:rsidR="007F727F" w:rsidRDefault="001F1D78" w:rsidP="007F727F">
      <w:pPr>
        <w:tabs>
          <w:tab w:val="left" w:pos="1978"/>
          <w:tab w:val="left" w:pos="3828"/>
          <w:tab w:val="center" w:pos="4677"/>
        </w:tabs>
        <w:spacing w:before="480"/>
        <w:jc w:val="center"/>
        <w:rPr>
          <w:rFonts w:eastAsia="Arial"/>
          <w:b/>
          <w:color w:val="FF0000"/>
          <w:sz w:val="22"/>
          <w:szCs w:val="22"/>
          <w:lang w:eastAsia="zh-CN" w:bidi="hi-IN"/>
        </w:rPr>
      </w:pPr>
      <w:r w:rsidRPr="007F727F">
        <w:rPr>
          <w:rFonts w:eastAsia="Arial"/>
          <w:b/>
          <w:color w:val="FF0000"/>
          <w:sz w:val="22"/>
          <w:szCs w:val="22"/>
          <w:lang w:eastAsia="zh-CN" w:bidi="hi-IN"/>
        </w:rPr>
        <w:t xml:space="preserve">UWAGA!  Dokument należy wypełnić i podpisać kwalifikowanym podpisem elektronicznym </w:t>
      </w:r>
    </w:p>
    <w:p w14:paraId="2355EBCB" w14:textId="77777777" w:rsidR="007F727F" w:rsidRDefault="007F727F" w:rsidP="007F727F">
      <w:pPr>
        <w:tabs>
          <w:tab w:val="left" w:pos="1978"/>
          <w:tab w:val="left" w:pos="3828"/>
          <w:tab w:val="center" w:pos="4677"/>
        </w:tabs>
        <w:spacing w:before="480"/>
        <w:jc w:val="center"/>
        <w:rPr>
          <w:rFonts w:eastAsia="Arial"/>
          <w:b/>
          <w:color w:val="FF0000"/>
          <w:sz w:val="22"/>
          <w:szCs w:val="22"/>
          <w:lang w:eastAsia="zh-CN" w:bidi="hi-IN"/>
        </w:rPr>
      </w:pPr>
    </w:p>
    <w:p w14:paraId="642B4CE9" w14:textId="77777777" w:rsidR="007F727F" w:rsidRDefault="007F727F" w:rsidP="007F727F">
      <w:pPr>
        <w:tabs>
          <w:tab w:val="left" w:pos="1978"/>
          <w:tab w:val="left" w:pos="3828"/>
          <w:tab w:val="center" w:pos="4677"/>
        </w:tabs>
        <w:spacing w:before="480"/>
        <w:jc w:val="center"/>
        <w:rPr>
          <w:rFonts w:eastAsia="Arial"/>
          <w:b/>
          <w:color w:val="FF0000"/>
          <w:sz w:val="22"/>
          <w:szCs w:val="22"/>
          <w:lang w:eastAsia="zh-CN" w:bidi="hi-IN"/>
        </w:rPr>
      </w:pPr>
    </w:p>
    <w:p w14:paraId="64923C5F" w14:textId="77777777" w:rsidR="007F727F" w:rsidRDefault="007F727F" w:rsidP="007F727F">
      <w:pPr>
        <w:tabs>
          <w:tab w:val="left" w:pos="1978"/>
          <w:tab w:val="left" w:pos="3828"/>
          <w:tab w:val="center" w:pos="4677"/>
        </w:tabs>
        <w:spacing w:before="480"/>
        <w:jc w:val="center"/>
        <w:rPr>
          <w:rFonts w:eastAsia="Arial"/>
          <w:b/>
          <w:color w:val="FF0000"/>
          <w:sz w:val="22"/>
          <w:szCs w:val="22"/>
          <w:lang w:eastAsia="zh-CN" w:bidi="hi-IN"/>
        </w:rPr>
      </w:pPr>
    </w:p>
    <w:p w14:paraId="2C9CCDFC" w14:textId="77777777" w:rsidR="007F727F" w:rsidRDefault="007F727F" w:rsidP="007F727F">
      <w:pPr>
        <w:tabs>
          <w:tab w:val="left" w:pos="1978"/>
          <w:tab w:val="left" w:pos="3828"/>
          <w:tab w:val="center" w:pos="4677"/>
        </w:tabs>
        <w:spacing w:before="480"/>
        <w:jc w:val="center"/>
        <w:rPr>
          <w:rFonts w:eastAsia="Arial"/>
          <w:b/>
          <w:color w:val="FF0000"/>
          <w:sz w:val="22"/>
          <w:szCs w:val="22"/>
          <w:lang w:eastAsia="zh-CN" w:bidi="hi-IN"/>
        </w:rPr>
      </w:pPr>
    </w:p>
    <w:p w14:paraId="7BA25BA8" w14:textId="5922F1A3" w:rsidR="00253606" w:rsidRPr="007F727F" w:rsidRDefault="00253606" w:rsidP="007F727F">
      <w:pPr>
        <w:tabs>
          <w:tab w:val="left" w:pos="1978"/>
          <w:tab w:val="left" w:pos="3828"/>
          <w:tab w:val="center" w:pos="4677"/>
        </w:tabs>
        <w:spacing w:before="480"/>
        <w:jc w:val="center"/>
        <w:rPr>
          <w:rFonts w:eastAsia="Arial"/>
          <w:b/>
          <w:color w:val="FF0000"/>
          <w:sz w:val="22"/>
          <w:szCs w:val="22"/>
          <w:lang w:eastAsia="zh-CN" w:bidi="hi-IN"/>
        </w:rPr>
      </w:pPr>
      <w:r w:rsidRPr="007F727F">
        <w:rPr>
          <w:b/>
        </w:rPr>
        <w:t>Uwaga:</w:t>
      </w:r>
    </w:p>
    <w:p w14:paraId="1EA3374A" w14:textId="77777777" w:rsidR="00253606" w:rsidRPr="007F727F" w:rsidRDefault="00253606" w:rsidP="00253606">
      <w:pPr>
        <w:pStyle w:val="Hania"/>
        <w:numPr>
          <w:ilvl w:val="0"/>
          <w:numId w:val="0"/>
        </w:numPr>
        <w:rPr>
          <w:rFonts w:ascii="Times New Roman" w:hAnsi="Times New Roman"/>
        </w:rPr>
      </w:pPr>
      <w:r w:rsidRPr="007F727F">
        <w:rPr>
          <w:rFonts w:ascii="Times New Roman" w:hAnsi="Times New Roman"/>
        </w:rPr>
        <w:t xml:space="preserve">Oświadczenie przekazuje się w postaci elektronicznej i opatruje kwalifikowanym podpisem elektronicznym. </w:t>
      </w:r>
    </w:p>
    <w:p w14:paraId="768CE413" w14:textId="77777777" w:rsidR="00253606" w:rsidRPr="007F727F" w:rsidRDefault="00253606" w:rsidP="00253606">
      <w:pPr>
        <w:pStyle w:val="Hania"/>
        <w:numPr>
          <w:ilvl w:val="0"/>
          <w:numId w:val="0"/>
        </w:numPr>
        <w:rPr>
          <w:rFonts w:ascii="Times New Roman" w:hAnsi="Times New Roman"/>
        </w:rPr>
      </w:pPr>
      <w:r w:rsidRPr="007F727F">
        <w:rPr>
          <w:rFonts w:ascii="Times New Roman" w:hAnsi="Times New Roman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poświadczającym zgodność cyfrowego odwzorowania z dokumentem w postaci </w:t>
      </w:r>
      <w:r w:rsidR="00837D34" w:rsidRPr="007F727F">
        <w:rPr>
          <w:rFonts w:ascii="Times New Roman" w:hAnsi="Times New Roman"/>
        </w:rPr>
        <w:t>papierowej</w:t>
      </w:r>
      <w:r w:rsidRPr="007F727F">
        <w:rPr>
          <w:rFonts w:ascii="Times New Roman" w:hAnsi="Times New Roman"/>
        </w:rPr>
        <w:t xml:space="preserve">.  </w:t>
      </w:r>
    </w:p>
    <w:p w14:paraId="1616B713" w14:textId="77777777" w:rsidR="00253606" w:rsidRPr="007F727F" w:rsidRDefault="00253606" w:rsidP="00253606">
      <w:pPr>
        <w:pStyle w:val="Hania"/>
        <w:numPr>
          <w:ilvl w:val="0"/>
          <w:numId w:val="0"/>
        </w:numPr>
        <w:rPr>
          <w:rFonts w:ascii="Times New Roman" w:hAnsi="Times New Roman"/>
        </w:rPr>
      </w:pPr>
      <w:r w:rsidRPr="007F727F">
        <w:rPr>
          <w:rFonts w:ascii="Times New Roman" w:hAnsi="Times New Roman"/>
        </w:rPr>
        <w:t xml:space="preserve">Poświadczenia zgodności cyfrowego odwzorowania z dokumentem w postaci papierowej dokonuje odpowiednio Wykonawca lub Wykonawca wspólnie ubiegający się o udzielenie zamówienia. </w:t>
      </w:r>
    </w:p>
    <w:p w14:paraId="007A0549" w14:textId="77777777" w:rsidR="00253606" w:rsidRPr="007F727F" w:rsidRDefault="00253606" w:rsidP="00253606">
      <w:pPr>
        <w:pStyle w:val="Hania"/>
        <w:numPr>
          <w:ilvl w:val="0"/>
          <w:numId w:val="0"/>
        </w:numPr>
        <w:rPr>
          <w:rFonts w:ascii="Times New Roman" w:hAnsi="Times New Roman"/>
          <w:b/>
          <w:color w:val="FF0000"/>
        </w:rPr>
      </w:pPr>
      <w:r w:rsidRPr="007F727F">
        <w:rPr>
          <w:rFonts w:ascii="Times New Roman" w:hAnsi="Times New Roman"/>
        </w:rPr>
        <w:t>Poświadczenia zgodności cyfrowego odwzorowania z dokumentem w postaci papierowej może dokonać również notariusz.</w:t>
      </w:r>
    </w:p>
    <w:p w14:paraId="27E86074" w14:textId="77777777" w:rsidR="007F727F" w:rsidRPr="007F727F" w:rsidRDefault="007F727F">
      <w:pPr>
        <w:pStyle w:val="Hania"/>
        <w:numPr>
          <w:ilvl w:val="0"/>
          <w:numId w:val="0"/>
        </w:numPr>
        <w:rPr>
          <w:rFonts w:ascii="Times New Roman" w:hAnsi="Times New Roman"/>
          <w:b/>
          <w:color w:val="FF0000"/>
        </w:rPr>
      </w:pPr>
    </w:p>
    <w:sectPr w:rsidR="007F727F" w:rsidRPr="007F727F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A378E" w14:textId="77777777" w:rsidR="00E40083" w:rsidRDefault="00E40083" w:rsidP="00DA5839">
      <w:r>
        <w:separator/>
      </w:r>
    </w:p>
  </w:endnote>
  <w:endnote w:type="continuationSeparator" w:id="0">
    <w:p w14:paraId="4881558B" w14:textId="77777777" w:rsidR="00E40083" w:rsidRDefault="00E4008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D893D" w14:textId="77777777" w:rsidR="00FB309F" w:rsidRDefault="007F727F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168F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1900F" w14:textId="77777777" w:rsidR="00E40083" w:rsidRDefault="00E40083" w:rsidP="00DA5839">
      <w:r>
        <w:separator/>
      </w:r>
    </w:p>
  </w:footnote>
  <w:footnote w:type="continuationSeparator" w:id="0">
    <w:p w14:paraId="575D6085" w14:textId="77777777" w:rsidR="00E40083" w:rsidRDefault="00E40083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30C30FD4" w14:textId="77777777" w:rsidR="00FB309F" w:rsidRDefault="00FB309F">
        <w:pPr>
          <w:pStyle w:val="Nagwek"/>
        </w:pPr>
        <w:r>
          <w:t>[Wpisz tutaj]</w:t>
        </w:r>
      </w:p>
    </w:sdtContent>
  </w:sdt>
  <w:p w14:paraId="46430737" w14:textId="77777777" w:rsidR="00FB309F" w:rsidRDefault="00FB3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28459" w14:textId="14329692" w:rsidR="00FB309F" w:rsidRPr="00DF5681" w:rsidRDefault="00F14372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="00FB309F" w:rsidRPr="00DF5681">
      <w:rPr>
        <w:rFonts w:ascii="Tahoma" w:hAnsi="Tahoma" w:cs="Tahoma"/>
      </w:rPr>
      <w:t xml:space="preserve"> PI.271</w:t>
    </w:r>
    <w:r w:rsidR="00FB309F">
      <w:rPr>
        <w:rFonts w:ascii="Tahoma" w:hAnsi="Tahoma" w:cs="Tahoma"/>
      </w:rPr>
      <w:t>.</w:t>
    </w:r>
    <w:r w:rsidR="00925BF1">
      <w:rPr>
        <w:rFonts w:ascii="Tahoma" w:hAnsi="Tahoma" w:cs="Tahoma"/>
      </w:rPr>
      <w:t>14.</w:t>
    </w:r>
    <w:r w:rsidR="00FB309F" w:rsidRPr="00DF5681">
      <w:rPr>
        <w:rFonts w:ascii="Tahoma" w:hAnsi="Tahoma" w:cs="Tahoma"/>
      </w:rPr>
      <w:t>202</w:t>
    </w:r>
    <w:r w:rsidR="007F727F">
      <w:rPr>
        <w:rFonts w:ascii="Tahoma" w:hAnsi="Tahoma" w:cs="Tahom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 w15:restartNumberingAfterBreak="0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 w15:restartNumberingAfterBreak="0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 w15:restartNumberingAfterBreak="0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 w15:restartNumberingAfterBreak="0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 w15:restartNumberingAfterBreak="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 w15:restartNumberingAfterBreak="0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 w15:restartNumberingAfterBreak="0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 w15:restartNumberingAfterBreak="0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 w15:restartNumberingAfterBreak="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 w15:restartNumberingAfterBreak="0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 w15:restartNumberingAfterBreak="0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FBE6FAC"/>
    <w:multiLevelType w:val="hybridMultilevel"/>
    <w:tmpl w:val="AFE6AAEC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 w15:restartNumberingAfterBreak="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 w15:restartNumberingAfterBreak="0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 w15:restartNumberingAfterBreak="0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 w15:restartNumberingAfterBreak="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 w15:restartNumberingAfterBreak="0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 w15:restartNumberingAfterBreak="0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 w15:restartNumberingAfterBreak="0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 w15:restartNumberingAfterBreak="0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799932">
    <w:abstractNumId w:val="2"/>
  </w:num>
  <w:num w:numId="2" w16cid:durableId="500660776">
    <w:abstractNumId w:val="124"/>
  </w:num>
  <w:num w:numId="3" w16cid:durableId="77753182">
    <w:abstractNumId w:val="147"/>
  </w:num>
  <w:num w:numId="4" w16cid:durableId="1605991186">
    <w:abstractNumId w:val="169"/>
  </w:num>
  <w:num w:numId="5" w16cid:durableId="116413474">
    <w:abstractNumId w:val="114"/>
  </w:num>
  <w:num w:numId="6" w16cid:durableId="983046398">
    <w:abstractNumId w:val="126"/>
  </w:num>
  <w:num w:numId="7" w16cid:durableId="1119686237">
    <w:abstractNumId w:val="56"/>
  </w:num>
  <w:num w:numId="8" w16cid:durableId="1862426728">
    <w:abstractNumId w:val="56"/>
  </w:num>
  <w:num w:numId="9" w16cid:durableId="1045181200">
    <w:abstractNumId w:val="154"/>
  </w:num>
  <w:num w:numId="10" w16cid:durableId="883634481">
    <w:abstractNumId w:val="109"/>
  </w:num>
  <w:num w:numId="11" w16cid:durableId="1791628725">
    <w:abstractNumId w:val="58"/>
  </w:num>
  <w:num w:numId="12" w16cid:durableId="31610849">
    <w:abstractNumId w:val="81"/>
  </w:num>
  <w:num w:numId="13" w16cid:durableId="1975595598">
    <w:abstractNumId w:val="141"/>
  </w:num>
  <w:num w:numId="14" w16cid:durableId="1304505340">
    <w:abstractNumId w:val="142"/>
  </w:num>
  <w:num w:numId="15" w16cid:durableId="2018194985">
    <w:abstractNumId w:val="77"/>
  </w:num>
  <w:num w:numId="16" w16cid:durableId="283003887">
    <w:abstractNumId w:val="175"/>
  </w:num>
  <w:num w:numId="17" w16cid:durableId="641622427">
    <w:abstractNumId w:val="61"/>
  </w:num>
  <w:num w:numId="18" w16cid:durableId="360517133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131325">
    <w:abstractNumId w:val="54"/>
  </w:num>
  <w:num w:numId="20" w16cid:durableId="1838110001">
    <w:abstractNumId w:val="123"/>
  </w:num>
  <w:num w:numId="21" w16cid:durableId="960383266">
    <w:abstractNumId w:val="166"/>
  </w:num>
  <w:num w:numId="22" w16cid:durableId="1016930874">
    <w:abstractNumId w:val="72"/>
  </w:num>
  <w:num w:numId="23" w16cid:durableId="1937782622">
    <w:abstractNumId w:val="111"/>
  </w:num>
  <w:num w:numId="24" w16cid:durableId="555048728">
    <w:abstractNumId w:val="143"/>
  </w:num>
  <w:num w:numId="25" w16cid:durableId="884946694">
    <w:abstractNumId w:val="43"/>
  </w:num>
  <w:num w:numId="26" w16cid:durableId="1644850736">
    <w:abstractNumId w:val="105"/>
  </w:num>
  <w:num w:numId="27" w16cid:durableId="1241719045">
    <w:abstractNumId w:val="86"/>
  </w:num>
  <w:num w:numId="28" w16cid:durableId="459110061">
    <w:abstractNumId w:val="27"/>
  </w:num>
  <w:num w:numId="29" w16cid:durableId="1315333626">
    <w:abstractNumId w:val="95"/>
  </w:num>
  <w:num w:numId="30" w16cid:durableId="1008942022">
    <w:abstractNumId w:val="122"/>
  </w:num>
  <w:num w:numId="31" w16cid:durableId="1282686370">
    <w:abstractNumId w:val="145"/>
  </w:num>
  <w:num w:numId="32" w16cid:durableId="904799059">
    <w:abstractNumId w:val="73"/>
  </w:num>
  <w:num w:numId="33" w16cid:durableId="421876917">
    <w:abstractNumId w:val="164"/>
  </w:num>
  <w:num w:numId="34" w16cid:durableId="1884899329">
    <w:abstractNumId w:val="102"/>
  </w:num>
  <w:num w:numId="35" w16cid:durableId="1005132093">
    <w:abstractNumId w:val="156"/>
  </w:num>
  <w:num w:numId="36" w16cid:durableId="599726156">
    <w:abstractNumId w:val="101"/>
  </w:num>
  <w:num w:numId="37" w16cid:durableId="1865241979">
    <w:abstractNumId w:val="65"/>
  </w:num>
  <w:num w:numId="38" w16cid:durableId="1575315562">
    <w:abstractNumId w:val="73"/>
  </w:num>
  <w:num w:numId="39" w16cid:durableId="1849977964">
    <w:abstractNumId w:val="76"/>
  </w:num>
  <w:num w:numId="40" w16cid:durableId="1467352918">
    <w:abstractNumId w:val="64"/>
  </w:num>
  <w:num w:numId="41" w16cid:durableId="944969973">
    <w:abstractNumId w:val="35"/>
  </w:num>
  <w:num w:numId="42" w16cid:durableId="1844931393">
    <w:abstractNumId w:val="131"/>
  </w:num>
  <w:num w:numId="43" w16cid:durableId="373383795">
    <w:abstractNumId w:val="70"/>
  </w:num>
  <w:num w:numId="44" w16cid:durableId="1373652291">
    <w:abstractNumId w:val="90"/>
  </w:num>
  <w:num w:numId="45" w16cid:durableId="1789347022">
    <w:abstractNumId w:val="99"/>
  </w:num>
  <w:num w:numId="46" w16cid:durableId="1271357005">
    <w:abstractNumId w:val="118"/>
  </w:num>
  <w:num w:numId="47" w16cid:durableId="1427505517">
    <w:abstractNumId w:val="30"/>
  </w:num>
  <w:num w:numId="48" w16cid:durableId="87310241">
    <w:abstractNumId w:val="53"/>
  </w:num>
  <w:num w:numId="49" w16cid:durableId="42104166">
    <w:abstractNumId w:val="84"/>
  </w:num>
  <w:num w:numId="50" w16cid:durableId="614478999">
    <w:abstractNumId w:val="46"/>
  </w:num>
  <w:num w:numId="51" w16cid:durableId="1568759870">
    <w:abstractNumId w:val="39"/>
  </w:num>
  <w:num w:numId="52" w16cid:durableId="451048798">
    <w:abstractNumId w:val="104"/>
  </w:num>
  <w:num w:numId="53" w16cid:durableId="745490193">
    <w:abstractNumId w:val="49"/>
  </w:num>
  <w:num w:numId="54" w16cid:durableId="1249534915">
    <w:abstractNumId w:val="121"/>
  </w:num>
  <w:num w:numId="55" w16cid:durableId="794446909">
    <w:abstractNumId w:val="88"/>
  </w:num>
  <w:num w:numId="56" w16cid:durableId="594024140">
    <w:abstractNumId w:val="60"/>
  </w:num>
  <w:num w:numId="57" w16cid:durableId="589890748">
    <w:abstractNumId w:val="97"/>
  </w:num>
  <w:num w:numId="58" w16cid:durableId="1062371002">
    <w:abstractNumId w:val="146"/>
  </w:num>
  <w:num w:numId="59" w16cid:durableId="1026491114">
    <w:abstractNumId w:val="29"/>
  </w:num>
  <w:num w:numId="60" w16cid:durableId="1894384272">
    <w:abstractNumId w:val="133"/>
  </w:num>
  <w:num w:numId="61" w16cid:durableId="646057958">
    <w:abstractNumId w:val="163"/>
  </w:num>
  <w:num w:numId="62" w16cid:durableId="529342802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26443653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818813098">
    <w:abstractNumId w:val="31"/>
  </w:num>
  <w:num w:numId="65" w16cid:durableId="1044794230">
    <w:abstractNumId w:val="79"/>
  </w:num>
  <w:num w:numId="66" w16cid:durableId="1349987029">
    <w:abstractNumId w:val="137"/>
  </w:num>
  <w:num w:numId="67" w16cid:durableId="2119255886">
    <w:abstractNumId w:val="100"/>
  </w:num>
  <w:num w:numId="68" w16cid:durableId="876088727">
    <w:abstractNumId w:val="152"/>
  </w:num>
  <w:num w:numId="69" w16cid:durableId="1250966404">
    <w:abstractNumId w:val="44"/>
  </w:num>
  <w:num w:numId="70" w16cid:durableId="1816531370">
    <w:abstractNumId w:val="75"/>
  </w:num>
  <w:num w:numId="71" w16cid:durableId="1477600302">
    <w:abstractNumId w:val="136"/>
  </w:num>
  <w:num w:numId="72" w16cid:durableId="1747999044">
    <w:abstractNumId w:val="38"/>
  </w:num>
  <w:num w:numId="73" w16cid:durableId="7602251">
    <w:abstractNumId w:val="113"/>
  </w:num>
  <w:num w:numId="74" w16cid:durableId="129447035">
    <w:abstractNumId w:val="108"/>
  </w:num>
  <w:num w:numId="75" w16cid:durableId="1126043316">
    <w:abstractNumId w:val="168"/>
  </w:num>
  <w:num w:numId="76" w16cid:durableId="743260360">
    <w:abstractNumId w:val="85"/>
  </w:num>
  <w:num w:numId="77" w16cid:durableId="1416126794">
    <w:abstractNumId w:val="139"/>
  </w:num>
  <w:num w:numId="78" w16cid:durableId="1006058292">
    <w:abstractNumId w:val="151"/>
  </w:num>
  <w:num w:numId="79" w16cid:durableId="625745942">
    <w:abstractNumId w:val="36"/>
  </w:num>
  <w:num w:numId="80" w16cid:durableId="336425280">
    <w:abstractNumId w:val="165"/>
  </w:num>
  <w:num w:numId="81" w16cid:durableId="344524655">
    <w:abstractNumId w:val="94"/>
  </w:num>
  <w:num w:numId="82" w16cid:durableId="216432182">
    <w:abstractNumId w:val="153"/>
  </w:num>
  <w:num w:numId="83" w16cid:durableId="1293559312">
    <w:abstractNumId w:val="42"/>
  </w:num>
  <w:num w:numId="84" w16cid:durableId="1268585894">
    <w:abstractNumId w:val="66"/>
  </w:num>
  <w:num w:numId="85" w16cid:durableId="656226622">
    <w:abstractNumId w:val="25"/>
  </w:num>
  <w:num w:numId="86" w16cid:durableId="582102055">
    <w:abstractNumId w:val="106"/>
  </w:num>
  <w:num w:numId="87" w16cid:durableId="371425010">
    <w:abstractNumId w:val="103"/>
  </w:num>
  <w:num w:numId="88" w16cid:durableId="1923685547">
    <w:abstractNumId w:val="132"/>
  </w:num>
  <w:num w:numId="89" w16cid:durableId="942955159">
    <w:abstractNumId w:val="59"/>
  </w:num>
  <w:num w:numId="90" w16cid:durableId="835654343">
    <w:abstractNumId w:val="125"/>
  </w:num>
  <w:num w:numId="91" w16cid:durableId="742604574">
    <w:abstractNumId w:val="40"/>
  </w:num>
  <w:num w:numId="92" w16cid:durableId="1802377601">
    <w:abstractNumId w:val="120"/>
  </w:num>
  <w:num w:numId="93" w16cid:durableId="247350723">
    <w:abstractNumId w:val="115"/>
  </w:num>
  <w:num w:numId="94" w16cid:durableId="1727995795">
    <w:abstractNumId w:val="157"/>
  </w:num>
  <w:num w:numId="95" w16cid:durableId="484787210">
    <w:abstractNumId w:val="167"/>
  </w:num>
  <w:num w:numId="96" w16cid:durableId="2124686780">
    <w:abstractNumId w:val="117"/>
  </w:num>
  <w:num w:numId="97" w16cid:durableId="706225089">
    <w:abstractNumId w:val="158"/>
  </w:num>
  <w:num w:numId="98" w16cid:durableId="233705334">
    <w:abstractNumId w:val="80"/>
  </w:num>
  <w:num w:numId="99" w16cid:durableId="1818716153">
    <w:abstractNumId w:val="89"/>
  </w:num>
  <w:num w:numId="100" w16cid:durableId="901453874">
    <w:abstractNumId w:val="63"/>
  </w:num>
  <w:num w:numId="101" w16cid:durableId="394206513">
    <w:abstractNumId w:val="71"/>
  </w:num>
  <w:num w:numId="102" w16cid:durableId="1485467101">
    <w:abstractNumId w:val="110"/>
  </w:num>
  <w:num w:numId="103" w16cid:durableId="649870254">
    <w:abstractNumId w:val="82"/>
  </w:num>
  <w:num w:numId="104" w16cid:durableId="1644196778">
    <w:abstractNumId w:val="32"/>
  </w:num>
  <w:num w:numId="105" w16cid:durableId="1503667629">
    <w:abstractNumId w:val="55"/>
  </w:num>
  <w:num w:numId="106" w16cid:durableId="1625193724">
    <w:abstractNumId w:val="78"/>
  </w:num>
  <w:num w:numId="107" w16cid:durableId="927080730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9170995">
    <w:abstractNumId w:val="135"/>
  </w:num>
  <w:num w:numId="109" w16cid:durableId="1097554569">
    <w:abstractNumId w:val="68"/>
  </w:num>
  <w:num w:numId="110" w16cid:durableId="1012197">
    <w:abstractNumId w:val="170"/>
  </w:num>
  <w:num w:numId="111" w16cid:durableId="1862358741">
    <w:abstractNumId w:val="47"/>
  </w:num>
  <w:num w:numId="112" w16cid:durableId="205526586">
    <w:abstractNumId w:val="134"/>
  </w:num>
  <w:num w:numId="113" w16cid:durableId="1963531270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620771052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417097107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569413249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93293740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587349715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360818851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1220895085">
    <w:abstractNumId w:val="127"/>
  </w:num>
  <w:num w:numId="121" w16cid:durableId="815877017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280990520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555318364">
    <w:abstractNumId w:val="57"/>
  </w:num>
  <w:num w:numId="124" w16cid:durableId="1466005241">
    <w:abstractNumId w:val="93"/>
  </w:num>
  <w:num w:numId="125" w16cid:durableId="992216222">
    <w:abstractNumId w:val="138"/>
  </w:num>
  <w:num w:numId="126" w16cid:durableId="1521385090">
    <w:abstractNumId w:val="148"/>
  </w:num>
  <w:num w:numId="127" w16cid:durableId="268123773">
    <w:abstractNumId w:val="107"/>
  </w:num>
  <w:num w:numId="128" w16cid:durableId="492255422">
    <w:abstractNumId w:val="150"/>
  </w:num>
  <w:num w:numId="129" w16cid:durableId="1964925146">
    <w:abstractNumId w:val="50"/>
  </w:num>
  <w:num w:numId="130" w16cid:durableId="1761481591">
    <w:abstractNumId w:val="92"/>
  </w:num>
  <w:num w:numId="131" w16cid:durableId="1136798212">
    <w:abstractNumId w:val="144"/>
  </w:num>
  <w:num w:numId="132" w16cid:durableId="1370910881">
    <w:abstractNumId w:val="83"/>
  </w:num>
  <w:num w:numId="133" w16cid:durableId="1990867319">
    <w:abstractNumId w:val="45"/>
  </w:num>
  <w:num w:numId="134" w16cid:durableId="1722711666">
    <w:abstractNumId w:val="149"/>
  </w:num>
  <w:num w:numId="135" w16cid:durableId="648172285">
    <w:abstractNumId w:val="130"/>
  </w:num>
  <w:num w:numId="136" w16cid:durableId="935600590">
    <w:abstractNumId w:val="119"/>
  </w:num>
  <w:num w:numId="137" w16cid:durableId="894849501">
    <w:abstractNumId w:val="128"/>
  </w:num>
  <w:num w:numId="138" w16cid:durableId="1190606257">
    <w:abstractNumId w:val="5"/>
  </w:num>
  <w:num w:numId="139" w16cid:durableId="460028932">
    <w:abstractNumId w:val="172"/>
  </w:num>
  <w:num w:numId="140" w16cid:durableId="225576970">
    <w:abstractNumId w:val="67"/>
  </w:num>
  <w:num w:numId="141" w16cid:durableId="1956523530">
    <w:abstractNumId w:val="74"/>
  </w:num>
  <w:num w:numId="142" w16cid:durableId="1915971608">
    <w:abstractNumId w:val="140"/>
  </w:num>
  <w:num w:numId="143" w16cid:durableId="378550964">
    <w:abstractNumId w:val="112"/>
  </w:num>
  <w:num w:numId="144" w16cid:durableId="603150014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1580093404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274874529">
    <w:abstractNumId w:val="129"/>
  </w:num>
  <w:num w:numId="147" w16cid:durableId="1805539824">
    <w:abstractNumId w:val="174"/>
  </w:num>
  <w:num w:numId="148" w16cid:durableId="435096258">
    <w:abstractNumId w:val="41"/>
  </w:num>
  <w:num w:numId="149" w16cid:durableId="1345085383">
    <w:abstractNumId w:val="155"/>
  </w:num>
  <w:num w:numId="150" w16cid:durableId="159927151">
    <w:abstractNumId w:val="52"/>
  </w:num>
  <w:num w:numId="151" w16cid:durableId="602997927">
    <w:abstractNumId w:val="69"/>
  </w:num>
  <w:num w:numId="152" w16cid:durableId="462115444">
    <w:abstractNumId w:val="160"/>
  </w:num>
  <w:num w:numId="153" w16cid:durableId="1546214456">
    <w:abstractNumId w:val="37"/>
  </w:num>
  <w:num w:numId="154" w16cid:durableId="1061058234">
    <w:abstractNumId w:val="48"/>
  </w:num>
  <w:num w:numId="155" w16cid:durableId="512762086">
    <w:abstractNumId w:val="91"/>
  </w:num>
  <w:num w:numId="156" w16cid:durableId="537546148">
    <w:abstractNumId w:val="96"/>
  </w:num>
  <w:num w:numId="157" w16cid:durableId="1220822875">
    <w:abstractNumId w:val="28"/>
  </w:num>
  <w:num w:numId="158" w16cid:durableId="622928226">
    <w:abstractNumId w:val="26"/>
  </w:num>
  <w:num w:numId="159" w16cid:durableId="1274049393">
    <w:abstractNumId w:val="51"/>
  </w:num>
  <w:num w:numId="160" w16cid:durableId="1289822948">
    <w:abstractNumId w:val="33"/>
  </w:num>
  <w:num w:numId="161" w16cid:durableId="1975138292">
    <w:abstractNumId w:val="98"/>
  </w:num>
  <w:numIdMacAtCleanup w:val="1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70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1D7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6227"/>
    <w:rsid w:val="002313A8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36E4"/>
    <w:rsid w:val="002F4313"/>
    <w:rsid w:val="002F477C"/>
    <w:rsid w:val="002F4BEB"/>
    <w:rsid w:val="002F60CC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0E3"/>
    <w:rsid w:val="0035356C"/>
    <w:rsid w:val="00353CAC"/>
    <w:rsid w:val="00353EFA"/>
    <w:rsid w:val="00354A17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3A19"/>
    <w:rsid w:val="003C42F3"/>
    <w:rsid w:val="003D0134"/>
    <w:rsid w:val="003D0BA1"/>
    <w:rsid w:val="003D1D6C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BE4"/>
    <w:rsid w:val="004322AC"/>
    <w:rsid w:val="004343D3"/>
    <w:rsid w:val="00434466"/>
    <w:rsid w:val="004346B4"/>
    <w:rsid w:val="00434AAA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5C94"/>
    <w:rsid w:val="00475F69"/>
    <w:rsid w:val="00475F73"/>
    <w:rsid w:val="004769F5"/>
    <w:rsid w:val="00477DDB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743"/>
    <w:rsid w:val="00491BD9"/>
    <w:rsid w:val="0049221B"/>
    <w:rsid w:val="004922B9"/>
    <w:rsid w:val="00493D43"/>
    <w:rsid w:val="0049642C"/>
    <w:rsid w:val="00497AEB"/>
    <w:rsid w:val="004A1F82"/>
    <w:rsid w:val="004A2736"/>
    <w:rsid w:val="004A2F4F"/>
    <w:rsid w:val="004A35AE"/>
    <w:rsid w:val="004A7C27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638B"/>
    <w:rsid w:val="00516E71"/>
    <w:rsid w:val="00517890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B77"/>
    <w:rsid w:val="00574967"/>
    <w:rsid w:val="005766C2"/>
    <w:rsid w:val="00577F6A"/>
    <w:rsid w:val="00580357"/>
    <w:rsid w:val="00580676"/>
    <w:rsid w:val="00580C7A"/>
    <w:rsid w:val="005813C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0E13"/>
    <w:rsid w:val="005C2542"/>
    <w:rsid w:val="005C284F"/>
    <w:rsid w:val="005C35CD"/>
    <w:rsid w:val="005C36B1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20550"/>
    <w:rsid w:val="00621C41"/>
    <w:rsid w:val="00622B15"/>
    <w:rsid w:val="00624F3B"/>
    <w:rsid w:val="00625087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2BAB"/>
    <w:rsid w:val="00662E8F"/>
    <w:rsid w:val="00663C56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0DBD"/>
    <w:rsid w:val="006B19C0"/>
    <w:rsid w:val="006B263F"/>
    <w:rsid w:val="006B3141"/>
    <w:rsid w:val="006B327C"/>
    <w:rsid w:val="006B3DC7"/>
    <w:rsid w:val="006B408B"/>
    <w:rsid w:val="006B41CB"/>
    <w:rsid w:val="006B4274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4A1A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703"/>
    <w:rsid w:val="007C2819"/>
    <w:rsid w:val="007C3309"/>
    <w:rsid w:val="007C429A"/>
    <w:rsid w:val="007C47DD"/>
    <w:rsid w:val="007C47F3"/>
    <w:rsid w:val="007C4A4A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27F"/>
    <w:rsid w:val="00800B8D"/>
    <w:rsid w:val="008012B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1151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825"/>
    <w:rsid w:val="008F17B7"/>
    <w:rsid w:val="008F2CA1"/>
    <w:rsid w:val="008F2CCE"/>
    <w:rsid w:val="008F3133"/>
    <w:rsid w:val="008F3F50"/>
    <w:rsid w:val="008F5315"/>
    <w:rsid w:val="008F5619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8FF"/>
    <w:rsid w:val="00916D7F"/>
    <w:rsid w:val="00920C6F"/>
    <w:rsid w:val="00922043"/>
    <w:rsid w:val="0092255A"/>
    <w:rsid w:val="009225B0"/>
    <w:rsid w:val="00923245"/>
    <w:rsid w:val="0092471F"/>
    <w:rsid w:val="00925BF1"/>
    <w:rsid w:val="00926592"/>
    <w:rsid w:val="009304E5"/>
    <w:rsid w:val="009305B3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01D6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FDB"/>
    <w:rsid w:val="00AA69AA"/>
    <w:rsid w:val="00AA6F12"/>
    <w:rsid w:val="00AA7043"/>
    <w:rsid w:val="00AB25A6"/>
    <w:rsid w:val="00AB28F4"/>
    <w:rsid w:val="00AB5DAE"/>
    <w:rsid w:val="00AB6D22"/>
    <w:rsid w:val="00AB712E"/>
    <w:rsid w:val="00AB766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450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793A"/>
    <w:rsid w:val="00B47D14"/>
    <w:rsid w:val="00B502FF"/>
    <w:rsid w:val="00B50348"/>
    <w:rsid w:val="00B50411"/>
    <w:rsid w:val="00B5145F"/>
    <w:rsid w:val="00B53477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0083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4DD"/>
    <w:rsid w:val="00EA2C9F"/>
    <w:rsid w:val="00EA33B3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4372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6C9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5A2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3D262"/>
  <w15:docId w15:val="{F5CFACFA-6FDD-439B-B162-7AE5684E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F0B03"/>
    <w:rsid w:val="000F7B6E"/>
    <w:rsid w:val="00106670"/>
    <w:rsid w:val="00195A05"/>
    <w:rsid w:val="002000B0"/>
    <w:rsid w:val="00206736"/>
    <w:rsid w:val="002549D5"/>
    <w:rsid w:val="00450BC8"/>
    <w:rsid w:val="00471320"/>
    <w:rsid w:val="004906D2"/>
    <w:rsid w:val="004A1D53"/>
    <w:rsid w:val="004D439C"/>
    <w:rsid w:val="00523518"/>
    <w:rsid w:val="005375E3"/>
    <w:rsid w:val="00541F63"/>
    <w:rsid w:val="00570935"/>
    <w:rsid w:val="005C618C"/>
    <w:rsid w:val="00630E04"/>
    <w:rsid w:val="00634E27"/>
    <w:rsid w:val="006A6F48"/>
    <w:rsid w:val="006E683A"/>
    <w:rsid w:val="00732B89"/>
    <w:rsid w:val="00744CE2"/>
    <w:rsid w:val="0075552C"/>
    <w:rsid w:val="0078673B"/>
    <w:rsid w:val="007F2764"/>
    <w:rsid w:val="00901B91"/>
    <w:rsid w:val="00937D8B"/>
    <w:rsid w:val="00A76104"/>
    <w:rsid w:val="00A901D6"/>
    <w:rsid w:val="00AE1803"/>
    <w:rsid w:val="00AE5699"/>
    <w:rsid w:val="00B24EE6"/>
    <w:rsid w:val="00B65372"/>
    <w:rsid w:val="00B67578"/>
    <w:rsid w:val="00B71838"/>
    <w:rsid w:val="00BB4D8C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F25738"/>
    <w:rsid w:val="00F451A3"/>
    <w:rsid w:val="00FE666E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2BC582-9DEB-4F09-A16A-C742D45A8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Wioletta Baranek</cp:lastModifiedBy>
  <cp:revision>3</cp:revision>
  <dcterms:created xsi:type="dcterms:W3CDTF">2021-02-07T18:56:00Z</dcterms:created>
  <dcterms:modified xsi:type="dcterms:W3CDTF">2024-10-08T11:10:00Z</dcterms:modified>
</cp:coreProperties>
</file>